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74DCFBE9"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330C61">
        <w:rPr>
          <w:rFonts w:cs="Calibri"/>
          <w:caps/>
          <w:color w:val="auto"/>
          <w:kern w:val="28"/>
        </w:rPr>
        <w:t>00522</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E96135">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250EC7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330C61" w:rsidRPr="00330C61">
        <w:rPr>
          <w:rFonts w:asciiTheme="minorHAnsi" w:hAnsiTheme="minorHAnsi" w:cs="Arial"/>
          <w:b/>
          <w:bCs/>
          <w:i/>
          <w:szCs w:val="22"/>
        </w:rPr>
        <w:t>Opracowanie dokumentacji projektowo – kosztorysowych oraz dobudowa pól rozdzielni 110 kV w celu przyłączenia: FW Annopol 2, FF Krosno 25A, ME Lipie 6, ME Opatów</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0DF1D" w14:textId="77777777" w:rsidR="00B645C9" w:rsidRDefault="00B645C9" w:rsidP="004A302B">
      <w:pPr>
        <w:spacing w:line="240" w:lineRule="auto"/>
      </w:pPr>
      <w:r>
        <w:separator/>
      </w:r>
    </w:p>
  </w:endnote>
  <w:endnote w:type="continuationSeparator" w:id="0">
    <w:p w14:paraId="1BCD8927" w14:textId="77777777" w:rsidR="00B645C9" w:rsidRDefault="00B645C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0DA6B" w14:textId="77777777" w:rsidR="00B645C9" w:rsidRDefault="00B645C9" w:rsidP="004A302B">
      <w:pPr>
        <w:spacing w:line="240" w:lineRule="auto"/>
      </w:pPr>
      <w:r>
        <w:separator/>
      </w:r>
    </w:p>
  </w:footnote>
  <w:footnote w:type="continuationSeparator" w:id="0">
    <w:p w14:paraId="66424623" w14:textId="77777777" w:rsidR="00B645C9" w:rsidRDefault="00B645C9"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616"/>
    <w:rsid w:val="002355BB"/>
    <w:rsid w:val="00243D0F"/>
    <w:rsid w:val="002441E1"/>
    <w:rsid w:val="00244260"/>
    <w:rsid w:val="00245B7B"/>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0C61"/>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90B"/>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B7E"/>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C9"/>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6135"/>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1127"/>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POST/DYS/OR/GZ/00522/2026                         </dmsv2SWPP2ObjectNumber>
    <dmsv2SWPP2SumMD5 xmlns="http://schemas.microsoft.com/sharepoint/v3">0ba58061a34fce21dc9642f2d0c3820e</dmsv2SWPP2SumMD5>
    <dmsv2BaseMoved xmlns="http://schemas.microsoft.com/sharepoint/v3">false</dmsv2BaseMoved>
    <dmsv2BaseIsSensitive xmlns="http://schemas.microsoft.com/sharepoint/v3">true</dmsv2BaseIsSensitive>
    <dmsv2SWPP2IDSWPP2 xmlns="http://schemas.microsoft.com/sharepoint/v3">706863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24421161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00000001000700030000000n00000000</dmsv2SWPP2ObjectDepartment>
    <dmsv2SWPP2ObjectName xmlns="http://schemas.microsoft.com/sharepoint/v3">Postępowanie</dmsv2SWPP2ObjectName>
    <_dlc_DocId xmlns="a19cb1c7-c5c7-46d4-85ae-d83685407bba">PR4UJWENCY6Q-469649581-526</_dlc_DocId>
    <_dlc_DocIdUrl xmlns="a19cb1c7-c5c7-46d4-85ae-d83685407bba">
      <Url>https://swpp2.dms.gkpge.pl/sites/42/_layouts/15/DocIdRedir.aspx?ID=PR4UJWENCY6Q-469649581-526</Url>
      <Description>PR4UJWENCY6Q-469649581-526</Description>
    </_dlc_DocIdUrl>
  </documentManagement>
</p:properties>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2.xml><?xml version="1.0" encoding="utf-8"?>
<ds:datastoreItem xmlns:ds="http://schemas.openxmlformats.org/officeDocument/2006/customXml" ds:itemID="{EAD48832-875E-411A-9A20-674FE07BBD13}"/>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44D7A09-07CB-47BA-AF63-65C78674BCCD}"/>
</file>

<file path=docProps/app.xml><?xml version="1.0" encoding="utf-8"?>
<Properties xmlns="http://schemas.openxmlformats.org/officeDocument/2006/extended-properties" xmlns:vt="http://schemas.openxmlformats.org/officeDocument/2006/docPropsVTypes">
  <Template>Normal</Template>
  <TotalTime>1063</TotalTime>
  <Pages>2</Pages>
  <Words>759</Words>
  <Characters>4556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45</cp:revision>
  <cp:lastPrinted>2020-02-27T07:25:00Z</cp:lastPrinted>
  <dcterms:created xsi:type="dcterms:W3CDTF">2021-01-25T08:27:00Z</dcterms:created>
  <dcterms:modified xsi:type="dcterms:W3CDTF">2026-02-18T09:07:00Z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5368e3dd-0a3c-47fb-89fd-d879eee9f2e0</vt:lpwstr>
  </property>
</Properties>
</file>